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81" w:rsidRDefault="00726681" w:rsidP="00677B12">
      <w:pPr>
        <w:jc w:val="right"/>
        <w:rPr>
          <w:rFonts w:ascii="Calibri" w:hAnsi="Calibri"/>
          <w:sz w:val="20"/>
          <w:szCs w:val="20"/>
        </w:rPr>
      </w:pPr>
    </w:p>
    <w:p w:rsidR="00E002B4" w:rsidRPr="00242406" w:rsidRDefault="00966F07" w:rsidP="00677B12">
      <w:pPr>
        <w:jc w:val="right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Alla Regione Puglia</w:t>
      </w:r>
    </w:p>
    <w:p w:rsidR="00677B12" w:rsidRPr="00242406" w:rsidRDefault="00966F07" w:rsidP="00677B12">
      <w:pPr>
        <w:jc w:val="right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Coordinamento Politiche Internazionali</w:t>
      </w:r>
    </w:p>
    <w:p w:rsidR="00677B12" w:rsidRPr="00966F07" w:rsidRDefault="00966F07" w:rsidP="00677B12">
      <w:pPr>
        <w:jc w:val="right"/>
        <w:rPr>
          <w:rFonts w:ascii="Calibri" w:hAnsi="Calibri"/>
          <w:b/>
          <w:sz w:val="20"/>
          <w:szCs w:val="20"/>
        </w:rPr>
      </w:pPr>
      <w:r w:rsidRPr="00966F07">
        <w:rPr>
          <w:rFonts w:ascii="Calibri" w:hAnsi="Calibri"/>
          <w:b/>
          <w:sz w:val="20"/>
          <w:szCs w:val="20"/>
        </w:rPr>
        <w:t>SEZIONE RELAZIONI INTERNAZIONALI</w:t>
      </w:r>
    </w:p>
    <w:p w:rsidR="0099395F" w:rsidRDefault="00242406" w:rsidP="00677B12">
      <w:pPr>
        <w:jc w:val="right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Lung.re Nazario Sauro, 33</w:t>
      </w:r>
    </w:p>
    <w:p w:rsidR="0099395F" w:rsidRPr="00966F07" w:rsidRDefault="0099395F" w:rsidP="0099395F">
      <w:pPr>
        <w:jc w:val="right"/>
        <w:rPr>
          <w:rFonts w:ascii="Calibri" w:hAnsi="Calibri"/>
          <w:sz w:val="20"/>
          <w:szCs w:val="20"/>
          <w:u w:val="single"/>
        </w:rPr>
      </w:pPr>
      <w:r w:rsidRPr="00966F07">
        <w:rPr>
          <w:rFonts w:ascii="Calibri" w:hAnsi="Calibri"/>
          <w:sz w:val="20"/>
          <w:szCs w:val="20"/>
          <w:u w:val="single"/>
        </w:rPr>
        <w:t xml:space="preserve">70121  B A R I </w:t>
      </w:r>
    </w:p>
    <w:p w:rsidR="00E002B4" w:rsidRPr="0099395F" w:rsidRDefault="0018529D" w:rsidP="0099395F">
      <w:pPr>
        <w:spacing w:after="120"/>
        <w:jc w:val="center"/>
        <w:rPr>
          <w:rFonts w:ascii="Calibri" w:hAnsi="Calibri" w:cs="Garamond"/>
          <w:b/>
          <w:sz w:val="20"/>
          <w:szCs w:val="20"/>
        </w:rPr>
      </w:pPr>
      <w:r w:rsidRPr="0099395F">
        <w:rPr>
          <w:rFonts w:ascii="Calibri" w:hAnsi="Calibri" w:cs="Garamond"/>
          <w:b/>
          <w:sz w:val="20"/>
          <w:szCs w:val="20"/>
        </w:rPr>
        <w:t>ISTANZA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417"/>
      </w:tblGrid>
      <w:tr w:rsidR="00242406" w:rsidRPr="00044979" w:rsidTr="00044979">
        <w:trPr>
          <w:trHeight w:val="476"/>
        </w:trPr>
        <w:tc>
          <w:tcPr>
            <w:tcW w:w="2943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b/>
                <w:sz w:val="20"/>
                <w:szCs w:val="20"/>
              </w:rPr>
              <w:t>Titolo/acronimo dell’iniziativa:</w:t>
            </w:r>
          </w:p>
        </w:tc>
        <w:tc>
          <w:tcPr>
            <w:tcW w:w="7417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42406" w:rsidRPr="00044979" w:rsidTr="00044979">
        <w:trPr>
          <w:trHeight w:val="476"/>
        </w:trPr>
        <w:tc>
          <w:tcPr>
            <w:tcW w:w="2943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b/>
                <w:sz w:val="20"/>
                <w:szCs w:val="20"/>
              </w:rPr>
              <w:t>Paese di realizzazione:</w:t>
            </w:r>
          </w:p>
        </w:tc>
        <w:tc>
          <w:tcPr>
            <w:tcW w:w="7417" w:type="dxa"/>
          </w:tcPr>
          <w:p w:rsidR="00242406" w:rsidRPr="00044979" w:rsidRDefault="00242406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42406" w:rsidRPr="00044979" w:rsidTr="00044979">
        <w:trPr>
          <w:trHeight w:val="541"/>
        </w:trPr>
        <w:tc>
          <w:tcPr>
            <w:tcW w:w="2943" w:type="dxa"/>
          </w:tcPr>
          <w:p w:rsidR="00242406" w:rsidRPr="00044979" w:rsidRDefault="00242406" w:rsidP="00044979">
            <w:pPr>
              <w:spacing w:before="120"/>
              <w:rPr>
                <w:rFonts w:ascii="Calibri" w:hAnsi="Calibri"/>
                <w:b/>
                <w:sz w:val="20"/>
                <w:szCs w:val="20"/>
              </w:rPr>
            </w:pPr>
            <w:r w:rsidRPr="00044979">
              <w:rPr>
                <w:rFonts w:ascii="Calibri" w:hAnsi="Calibri"/>
                <w:b/>
                <w:sz w:val="20"/>
                <w:szCs w:val="20"/>
              </w:rPr>
              <w:t xml:space="preserve">Soggetto proponente:                     </w:t>
            </w:r>
          </w:p>
        </w:tc>
        <w:tc>
          <w:tcPr>
            <w:tcW w:w="7417" w:type="dxa"/>
          </w:tcPr>
          <w:p w:rsidR="00242406" w:rsidRPr="00044979" w:rsidRDefault="00044979" w:rsidP="00044979">
            <w:pPr>
              <w:spacing w:before="120"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[</w:t>
            </w:r>
            <w:r w:rsidRPr="00044979">
              <w:rPr>
                <w:rFonts w:ascii="Calibri" w:hAnsi="Calibri"/>
                <w:i/>
                <w:sz w:val="20"/>
                <w:szCs w:val="20"/>
              </w:rPr>
              <w:t>nome per esteso e sigla</w:t>
            </w:r>
            <w:r w:rsidRPr="00044979">
              <w:rPr>
                <w:rFonts w:ascii="Calibri" w:hAnsi="Calibri"/>
                <w:sz w:val="20"/>
                <w:szCs w:val="20"/>
              </w:rPr>
              <w:t>]</w:t>
            </w:r>
          </w:p>
        </w:tc>
      </w:tr>
    </w:tbl>
    <w:p w:rsidR="00E002B4" w:rsidRPr="00242406" w:rsidRDefault="00E002B4">
      <w:pPr>
        <w:spacing w:after="120"/>
        <w:jc w:val="both"/>
        <w:rPr>
          <w:rFonts w:ascii="Calibri" w:hAnsi="Calibri" w:cs="Garamond"/>
          <w:sz w:val="20"/>
          <w:szCs w:val="20"/>
        </w:rPr>
      </w:pPr>
    </w:p>
    <w:p w:rsidR="00E002B4" w:rsidRPr="00242406" w:rsidRDefault="00E002B4" w:rsidP="001709F7">
      <w:pPr>
        <w:spacing w:after="120" w:line="360" w:lineRule="auto"/>
        <w:jc w:val="both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Il/La sottoscritto/a, [</w:t>
      </w:r>
      <w:r w:rsidRPr="00242406">
        <w:rPr>
          <w:rFonts w:ascii="Calibri" w:hAnsi="Calibri"/>
          <w:i/>
          <w:sz w:val="20"/>
          <w:szCs w:val="20"/>
        </w:rPr>
        <w:t>Nome e Cognome</w:t>
      </w:r>
      <w:r w:rsidRPr="00242406">
        <w:rPr>
          <w:rFonts w:ascii="Calibri" w:hAnsi="Calibri"/>
          <w:sz w:val="20"/>
          <w:szCs w:val="20"/>
        </w:rPr>
        <w:t xml:space="preserve">], nato/a a </w:t>
      </w:r>
      <w:r w:rsidR="003409D5" w:rsidRPr="00242406">
        <w:rPr>
          <w:rFonts w:ascii="Calibri" w:hAnsi="Calibri"/>
          <w:sz w:val="20"/>
          <w:szCs w:val="20"/>
        </w:rPr>
        <w:t>_______</w:t>
      </w:r>
      <w:r w:rsidR="0065763A" w:rsidRPr="00242406">
        <w:rPr>
          <w:rFonts w:ascii="Calibri" w:hAnsi="Calibri"/>
          <w:sz w:val="20"/>
          <w:szCs w:val="20"/>
        </w:rPr>
        <w:t xml:space="preserve"> (__) </w:t>
      </w:r>
      <w:r w:rsidRPr="00242406">
        <w:rPr>
          <w:rFonts w:ascii="Calibri" w:hAnsi="Calibri"/>
          <w:sz w:val="20"/>
          <w:szCs w:val="20"/>
        </w:rPr>
        <w:t xml:space="preserve">il </w:t>
      </w:r>
      <w:r w:rsidR="00356C41" w:rsidRPr="00242406">
        <w:rPr>
          <w:rFonts w:ascii="Calibri" w:hAnsi="Calibri"/>
          <w:sz w:val="20"/>
          <w:szCs w:val="20"/>
        </w:rPr>
        <w:t>…/…/….</w:t>
      </w:r>
      <w:r w:rsidRPr="00242406">
        <w:rPr>
          <w:rFonts w:ascii="Calibri" w:hAnsi="Calibri"/>
          <w:sz w:val="20"/>
          <w:szCs w:val="20"/>
        </w:rPr>
        <w:t xml:space="preserve"> nella sua qualità di </w:t>
      </w:r>
      <w:r w:rsidR="007F3B73" w:rsidRPr="00242406">
        <w:rPr>
          <w:rFonts w:ascii="Calibri" w:hAnsi="Calibri"/>
          <w:sz w:val="20"/>
          <w:szCs w:val="20"/>
        </w:rPr>
        <w:t xml:space="preserve">Legale </w:t>
      </w:r>
      <w:r w:rsidRPr="00242406">
        <w:rPr>
          <w:rFonts w:ascii="Calibri" w:hAnsi="Calibri"/>
          <w:sz w:val="20"/>
          <w:szCs w:val="20"/>
        </w:rPr>
        <w:t>Rappresentante</w:t>
      </w:r>
      <w:r w:rsidR="006B0E81" w:rsidRPr="00242406">
        <w:rPr>
          <w:rFonts w:ascii="Calibri" w:hAnsi="Calibri"/>
          <w:sz w:val="20"/>
          <w:szCs w:val="20"/>
        </w:rPr>
        <w:t xml:space="preserve"> </w:t>
      </w:r>
      <w:r w:rsidR="00D32D62" w:rsidRPr="00242406">
        <w:rPr>
          <w:rFonts w:ascii="Calibri" w:hAnsi="Calibri"/>
          <w:sz w:val="20"/>
          <w:szCs w:val="20"/>
        </w:rPr>
        <w:t>del/la [</w:t>
      </w:r>
      <w:r w:rsidR="00D32D62" w:rsidRPr="00242406">
        <w:rPr>
          <w:rFonts w:ascii="Calibri" w:hAnsi="Calibri"/>
          <w:i/>
          <w:sz w:val="20"/>
          <w:szCs w:val="20"/>
        </w:rPr>
        <w:t xml:space="preserve">denominazione </w:t>
      </w:r>
      <w:r w:rsidR="007F3B73" w:rsidRPr="00242406">
        <w:rPr>
          <w:rFonts w:ascii="Calibri" w:hAnsi="Calibri"/>
          <w:i/>
          <w:sz w:val="20"/>
          <w:szCs w:val="20"/>
        </w:rPr>
        <w:t xml:space="preserve">Ente/Associazione  </w:t>
      </w:r>
      <w:r w:rsidR="000826D6" w:rsidRPr="00242406">
        <w:rPr>
          <w:rFonts w:ascii="Calibri" w:hAnsi="Calibri"/>
          <w:i/>
          <w:sz w:val="20"/>
          <w:szCs w:val="20"/>
        </w:rPr>
        <w:t>proponente</w:t>
      </w:r>
      <w:r w:rsidR="00D32D62" w:rsidRPr="00242406">
        <w:rPr>
          <w:rFonts w:ascii="Calibri" w:hAnsi="Calibri"/>
          <w:sz w:val="20"/>
          <w:szCs w:val="20"/>
        </w:rPr>
        <w:t xml:space="preserve">], </w:t>
      </w:r>
      <w:r w:rsidRPr="00242406">
        <w:rPr>
          <w:rFonts w:ascii="Calibri" w:hAnsi="Calibri"/>
          <w:sz w:val="20"/>
          <w:szCs w:val="20"/>
        </w:rPr>
        <w:t>con sede in [</w:t>
      </w:r>
      <w:r w:rsidRPr="00242406">
        <w:rPr>
          <w:rFonts w:ascii="Calibri" w:hAnsi="Calibri"/>
          <w:i/>
          <w:sz w:val="20"/>
          <w:szCs w:val="20"/>
        </w:rPr>
        <w:t>città e indirizzo</w:t>
      </w:r>
      <w:r w:rsidRPr="00242406">
        <w:rPr>
          <w:rFonts w:ascii="Calibri" w:hAnsi="Calibri"/>
          <w:sz w:val="20"/>
          <w:szCs w:val="20"/>
        </w:rPr>
        <w:t>]</w:t>
      </w:r>
      <w:r w:rsidR="00FC2B3A" w:rsidRPr="00242406">
        <w:rPr>
          <w:rFonts w:ascii="Calibri" w:hAnsi="Calibri"/>
          <w:sz w:val="20"/>
          <w:szCs w:val="20"/>
        </w:rPr>
        <w:t xml:space="preserve"> in merito all’Avviso a presentare proposte progettuali per la concessione di contributi (L.R. 20/2003 “Partenariato p</w:t>
      </w:r>
      <w:r w:rsidR="002C403C" w:rsidRPr="00242406">
        <w:rPr>
          <w:rFonts w:ascii="Calibri" w:hAnsi="Calibri"/>
          <w:sz w:val="20"/>
          <w:szCs w:val="20"/>
        </w:rPr>
        <w:t xml:space="preserve">er la cooperazione”) di cui alla </w:t>
      </w:r>
      <w:r w:rsidR="00FC2B3A" w:rsidRPr="00242406">
        <w:rPr>
          <w:rFonts w:ascii="Calibri" w:hAnsi="Calibri"/>
          <w:sz w:val="20"/>
          <w:szCs w:val="20"/>
        </w:rPr>
        <w:t>D</w:t>
      </w:r>
      <w:r w:rsidR="002C403C" w:rsidRPr="00242406">
        <w:rPr>
          <w:rFonts w:ascii="Calibri" w:hAnsi="Calibri"/>
          <w:sz w:val="20"/>
          <w:szCs w:val="20"/>
        </w:rPr>
        <w:t xml:space="preserve">eterminazione Dirigenziale </w:t>
      </w:r>
      <w:r w:rsidR="00FC2B3A" w:rsidRPr="00242406">
        <w:rPr>
          <w:rFonts w:ascii="Calibri" w:hAnsi="Calibri"/>
          <w:sz w:val="20"/>
          <w:szCs w:val="20"/>
        </w:rPr>
        <w:t xml:space="preserve"> n. ______del _________</w:t>
      </w:r>
    </w:p>
    <w:p w:rsidR="00E002B4" w:rsidRPr="00242406" w:rsidRDefault="00E002B4" w:rsidP="00AB5076">
      <w:pPr>
        <w:spacing w:after="120"/>
        <w:jc w:val="center"/>
        <w:rPr>
          <w:rFonts w:ascii="Calibri" w:hAnsi="Calibri"/>
          <w:b/>
          <w:sz w:val="20"/>
          <w:szCs w:val="20"/>
        </w:rPr>
      </w:pPr>
      <w:r w:rsidRPr="00242406">
        <w:rPr>
          <w:rFonts w:ascii="Calibri" w:hAnsi="Calibri"/>
          <w:b/>
          <w:sz w:val="20"/>
          <w:szCs w:val="20"/>
        </w:rPr>
        <w:t>CHIEDE</w:t>
      </w:r>
    </w:p>
    <w:p w:rsidR="000826D6" w:rsidRPr="00242406" w:rsidRDefault="00F93820" w:rsidP="00007514">
      <w:pPr>
        <w:ind w:right="54"/>
        <w:jc w:val="both"/>
        <w:rPr>
          <w:rFonts w:ascii="Calibri" w:hAnsi="Calibri"/>
          <w:i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l’ammissione dell’iniziativa [</w:t>
      </w:r>
      <w:r w:rsidRPr="00242406">
        <w:rPr>
          <w:rFonts w:ascii="Calibri" w:hAnsi="Calibri"/>
          <w:i/>
          <w:sz w:val="20"/>
          <w:szCs w:val="20"/>
        </w:rPr>
        <w:t>Titolo/acronimo dell’iniziativa</w:t>
      </w:r>
      <w:r w:rsidRPr="00242406">
        <w:rPr>
          <w:rFonts w:ascii="Calibri" w:hAnsi="Calibri"/>
          <w:sz w:val="20"/>
          <w:szCs w:val="20"/>
        </w:rPr>
        <w:t xml:space="preserve">] </w:t>
      </w:r>
      <w:r w:rsidR="00007514" w:rsidRPr="00242406">
        <w:rPr>
          <w:rFonts w:ascii="Calibri" w:hAnsi="Calibri"/>
          <w:sz w:val="20"/>
          <w:szCs w:val="20"/>
        </w:rPr>
        <w:t>nella sezione</w:t>
      </w:r>
      <w:r w:rsidR="001E3EDC" w:rsidRPr="00242406">
        <w:rPr>
          <w:rFonts w:ascii="Calibri" w:hAnsi="Calibri"/>
          <w:sz w:val="20"/>
          <w:szCs w:val="20"/>
        </w:rPr>
        <w:t>:</w:t>
      </w:r>
      <w:r w:rsidR="00007514" w:rsidRPr="00242406">
        <w:rPr>
          <w:rFonts w:ascii="Calibri" w:hAnsi="Calibri"/>
          <w:sz w:val="20"/>
          <w:szCs w:val="20"/>
        </w:rPr>
        <w:t xml:space="preserve"> (</w:t>
      </w:r>
      <w:r w:rsidR="00007514" w:rsidRPr="00242406">
        <w:rPr>
          <w:rFonts w:ascii="Calibri" w:hAnsi="Calibri"/>
          <w:i/>
          <w:sz w:val="20"/>
          <w:szCs w:val="20"/>
        </w:rPr>
        <w:t>barrare esclusivamente una scelta</w:t>
      </w:r>
      <w:r w:rsidR="00007514" w:rsidRPr="00242406">
        <w:rPr>
          <w:rFonts w:ascii="Calibri" w:hAnsi="Calibri"/>
          <w:sz w:val="20"/>
          <w:szCs w:val="20"/>
        </w:rPr>
        <w:t>)</w:t>
      </w:r>
    </w:p>
    <w:p w:rsidR="00007514" w:rsidRPr="00242406" w:rsidRDefault="00007514" w:rsidP="000826D6">
      <w:pPr>
        <w:ind w:left="1002" w:right="537"/>
        <w:jc w:val="both"/>
        <w:rPr>
          <w:rFonts w:ascii="Calibri" w:hAnsi="Calibri"/>
          <w:b/>
          <w:i/>
          <w:sz w:val="20"/>
          <w:szCs w:val="20"/>
        </w:rPr>
      </w:pPr>
    </w:p>
    <w:p w:rsidR="00007514" w:rsidRPr="00242406" w:rsidRDefault="00007514" w:rsidP="008248F5">
      <w:pPr>
        <w:ind w:left="3119" w:right="537" w:hanging="425"/>
        <w:rPr>
          <w:rFonts w:ascii="Calibri" w:hAnsi="Calibri"/>
          <w:b/>
          <w:i/>
          <w:sz w:val="20"/>
          <w:szCs w:val="20"/>
        </w:rPr>
      </w:pPr>
      <w:r w:rsidRPr="00242406">
        <w:rPr>
          <w:rFonts w:ascii="Calibri" w:eastAsia="MS Mincho" w:hAnsi="MS Mincho" w:cs="MS Mincho"/>
          <w:sz w:val="20"/>
          <w:szCs w:val="20"/>
        </w:rPr>
        <w:t>☐</w:t>
      </w:r>
      <w:r w:rsidRPr="00242406">
        <w:rPr>
          <w:rFonts w:ascii="Calibri" w:eastAsia="MS Gothic" w:hAnsi="Calibri"/>
          <w:sz w:val="20"/>
          <w:szCs w:val="20"/>
        </w:rPr>
        <w:tab/>
      </w:r>
      <w:r w:rsidRPr="00242406">
        <w:rPr>
          <w:rFonts w:ascii="Calibri" w:hAnsi="Calibri"/>
          <w:sz w:val="20"/>
          <w:szCs w:val="20"/>
        </w:rPr>
        <w:t>“Partenariato fra comunità locali” (art. 3)</w:t>
      </w:r>
    </w:p>
    <w:p w:rsidR="00007514" w:rsidRPr="00242406" w:rsidRDefault="00007514" w:rsidP="008248F5">
      <w:pPr>
        <w:ind w:left="3119" w:right="537" w:hanging="425"/>
        <w:rPr>
          <w:rFonts w:ascii="Calibri" w:hAnsi="Calibri"/>
          <w:b/>
          <w:i/>
          <w:sz w:val="20"/>
          <w:szCs w:val="20"/>
        </w:rPr>
      </w:pPr>
      <w:r w:rsidRPr="00242406">
        <w:rPr>
          <w:rFonts w:ascii="Calibri" w:eastAsia="MS Mincho" w:hAnsi="MS Mincho" w:cs="MS Mincho"/>
          <w:sz w:val="20"/>
          <w:szCs w:val="20"/>
        </w:rPr>
        <w:t>☐</w:t>
      </w:r>
      <w:r w:rsidRPr="00242406">
        <w:rPr>
          <w:rFonts w:ascii="Calibri" w:eastAsia="MS Gothic" w:hAnsi="Calibri"/>
          <w:sz w:val="20"/>
          <w:szCs w:val="20"/>
        </w:rPr>
        <w:tab/>
      </w:r>
      <w:r w:rsidRPr="00242406">
        <w:rPr>
          <w:rFonts w:ascii="Calibri" w:hAnsi="Calibri"/>
          <w:sz w:val="20"/>
          <w:szCs w:val="20"/>
        </w:rPr>
        <w:t>“Cooperazione Internazionale” (art. 4)</w:t>
      </w:r>
    </w:p>
    <w:p w:rsidR="00007514" w:rsidRPr="00242406" w:rsidRDefault="00007514" w:rsidP="008248F5">
      <w:pPr>
        <w:ind w:left="3119" w:right="537" w:hanging="425"/>
        <w:rPr>
          <w:rFonts w:ascii="Calibri" w:hAnsi="Calibri"/>
          <w:b/>
          <w:i/>
          <w:sz w:val="20"/>
          <w:szCs w:val="20"/>
        </w:rPr>
      </w:pPr>
      <w:r w:rsidRPr="00242406">
        <w:rPr>
          <w:rFonts w:ascii="Calibri" w:eastAsia="MS Mincho" w:hAnsi="MS Mincho" w:cs="MS Mincho"/>
          <w:sz w:val="20"/>
          <w:szCs w:val="20"/>
        </w:rPr>
        <w:t>☐</w:t>
      </w:r>
      <w:r w:rsidRPr="00242406">
        <w:rPr>
          <w:rFonts w:ascii="Calibri" w:eastAsia="MS Gothic" w:hAnsi="Calibri"/>
          <w:sz w:val="20"/>
          <w:szCs w:val="20"/>
        </w:rPr>
        <w:tab/>
      </w:r>
      <w:r w:rsidRPr="00242406">
        <w:rPr>
          <w:rFonts w:ascii="Calibri" w:hAnsi="Calibri"/>
          <w:sz w:val="20"/>
          <w:szCs w:val="20"/>
        </w:rPr>
        <w:t>“Promozione della cultura dei diritti umani” (art. 5)</w:t>
      </w:r>
    </w:p>
    <w:p w:rsidR="006F423F" w:rsidRPr="00242406" w:rsidRDefault="006F423F" w:rsidP="003F1F1E">
      <w:pPr>
        <w:ind w:left="1002" w:right="537"/>
        <w:jc w:val="both"/>
        <w:rPr>
          <w:rFonts w:ascii="Calibri" w:hAnsi="Calibri"/>
          <w:b/>
          <w:sz w:val="20"/>
          <w:szCs w:val="20"/>
        </w:rPr>
      </w:pPr>
    </w:p>
    <w:p w:rsidR="008248F5" w:rsidRPr="00242406" w:rsidRDefault="008248F5" w:rsidP="008E0424">
      <w:pPr>
        <w:spacing w:after="120"/>
        <w:jc w:val="center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b/>
          <w:sz w:val="20"/>
          <w:szCs w:val="20"/>
        </w:rPr>
        <w:t>DICHIARA</w:t>
      </w:r>
    </w:p>
    <w:p w:rsidR="008248F5" w:rsidRPr="00242406" w:rsidRDefault="008248F5" w:rsidP="008E0424">
      <w:pPr>
        <w:numPr>
          <w:ilvl w:val="0"/>
          <w:numId w:val="10"/>
        </w:numPr>
        <w:ind w:left="284" w:hanging="284"/>
        <w:jc w:val="both"/>
        <w:rPr>
          <w:rFonts w:ascii="Calibri" w:hAnsi="Calibri"/>
          <w:i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di aver presentato un’unica proposta come capofila;</w:t>
      </w:r>
    </w:p>
    <w:p w:rsidR="008248F5" w:rsidRPr="00242406" w:rsidRDefault="008248F5" w:rsidP="008E0424">
      <w:pPr>
        <w:pStyle w:val="Corpotesto1"/>
        <w:widowControl w:val="0"/>
        <w:numPr>
          <w:ilvl w:val="0"/>
          <w:numId w:val="10"/>
        </w:numPr>
        <w:suppressAutoHyphens w:val="0"/>
        <w:spacing w:after="0" w:line="239" w:lineRule="auto"/>
        <w:ind w:left="284" w:right="537" w:hanging="284"/>
        <w:jc w:val="both"/>
        <w:rPr>
          <w:rFonts w:ascii="Calibri" w:hAnsi="Calibri"/>
          <w:b/>
          <w:sz w:val="20"/>
          <w:szCs w:val="20"/>
          <w:lang w:eastAsia="en-US"/>
        </w:rPr>
      </w:pPr>
      <w:r w:rsidRPr="00242406">
        <w:rPr>
          <w:rFonts w:ascii="Calibri" w:hAnsi="Calibri"/>
          <w:sz w:val="20"/>
          <w:szCs w:val="20"/>
        </w:rPr>
        <w:t xml:space="preserve">di aver partecipato a non più di una proposta come partner; </w:t>
      </w:r>
    </w:p>
    <w:p w:rsidR="008248F5" w:rsidRPr="00242406" w:rsidRDefault="008248F5" w:rsidP="008E0424">
      <w:pPr>
        <w:pStyle w:val="Corpotesto1"/>
        <w:widowControl w:val="0"/>
        <w:numPr>
          <w:ilvl w:val="0"/>
          <w:numId w:val="10"/>
        </w:numPr>
        <w:suppressAutoHyphens w:val="0"/>
        <w:spacing w:after="0" w:line="239" w:lineRule="auto"/>
        <w:ind w:left="284" w:right="537" w:hanging="284"/>
        <w:jc w:val="both"/>
        <w:rPr>
          <w:rFonts w:ascii="Calibri" w:hAnsi="Calibri"/>
          <w:b/>
          <w:sz w:val="20"/>
          <w:szCs w:val="20"/>
          <w:lang w:eastAsia="en-US"/>
        </w:rPr>
      </w:pPr>
      <w:r w:rsidRPr="00242406">
        <w:rPr>
          <w:rFonts w:ascii="Calibri" w:hAnsi="Calibri"/>
          <w:sz w:val="20"/>
          <w:szCs w:val="20"/>
        </w:rPr>
        <w:t>di aver letto e compreso le modalità di partecipazione e selezione delle proposte progettuali, come stabilite nell’Avviso;</w:t>
      </w:r>
    </w:p>
    <w:p w:rsidR="008248F5" w:rsidRPr="00242406" w:rsidRDefault="008248F5" w:rsidP="008E0424">
      <w:pPr>
        <w:pStyle w:val="Corpotesto1"/>
        <w:widowControl w:val="0"/>
        <w:numPr>
          <w:ilvl w:val="0"/>
          <w:numId w:val="10"/>
        </w:numPr>
        <w:suppressAutoHyphens w:val="0"/>
        <w:spacing w:line="239" w:lineRule="auto"/>
        <w:ind w:left="284" w:right="537" w:hanging="284"/>
        <w:jc w:val="both"/>
        <w:rPr>
          <w:rFonts w:ascii="Calibri" w:hAnsi="Calibri"/>
          <w:b/>
          <w:sz w:val="20"/>
          <w:szCs w:val="20"/>
          <w:lang w:eastAsia="en-US"/>
        </w:rPr>
      </w:pPr>
      <w:r w:rsidRPr="00242406">
        <w:rPr>
          <w:rFonts w:ascii="Calibri" w:hAnsi="Calibri"/>
          <w:sz w:val="20"/>
          <w:szCs w:val="20"/>
        </w:rPr>
        <w:t>di acconsentire al trattamento dei propri dati al fine di provvedere agli adempimenti degli obblighi di legge.</w:t>
      </w:r>
    </w:p>
    <w:p w:rsidR="008248F5" w:rsidRPr="00257A5F" w:rsidRDefault="00E002B4" w:rsidP="001C6546">
      <w:pPr>
        <w:spacing w:after="140"/>
        <w:jc w:val="both"/>
        <w:rPr>
          <w:rFonts w:ascii="Calibri" w:hAnsi="Calibri"/>
          <w:sz w:val="20"/>
          <w:szCs w:val="20"/>
        </w:rPr>
      </w:pPr>
      <w:r w:rsidRPr="00257A5F">
        <w:rPr>
          <w:rFonts w:ascii="Calibri" w:hAnsi="Calibri"/>
          <w:sz w:val="20"/>
          <w:szCs w:val="20"/>
        </w:rPr>
        <w:t>A tal fine</w:t>
      </w:r>
      <w:r w:rsidR="00236D98" w:rsidRPr="00257A5F">
        <w:rPr>
          <w:rFonts w:ascii="Calibri" w:hAnsi="Calibri"/>
          <w:sz w:val="20"/>
          <w:szCs w:val="20"/>
        </w:rPr>
        <w:t>, come previsto al punto 6</w:t>
      </w:r>
      <w:r w:rsidR="00C13F35">
        <w:rPr>
          <w:rFonts w:ascii="Calibri" w:hAnsi="Calibri"/>
          <w:sz w:val="20"/>
          <w:szCs w:val="20"/>
        </w:rPr>
        <w:t>)</w:t>
      </w:r>
      <w:r w:rsidR="00257A5F" w:rsidRPr="00257A5F">
        <w:rPr>
          <w:rFonts w:ascii="Calibri" w:hAnsi="Calibri"/>
          <w:sz w:val="20"/>
          <w:szCs w:val="20"/>
        </w:rPr>
        <w:t xml:space="preserve"> dell’Avviso</w:t>
      </w:r>
      <w:r w:rsidR="00C13F35">
        <w:rPr>
          <w:rFonts w:ascii="Calibri" w:hAnsi="Calibri"/>
          <w:sz w:val="20"/>
          <w:szCs w:val="20"/>
        </w:rPr>
        <w:t xml:space="preserve"> pubblico</w:t>
      </w:r>
      <w:r w:rsidR="00257A5F">
        <w:rPr>
          <w:rFonts w:ascii="Calibri" w:hAnsi="Calibri"/>
          <w:sz w:val="20"/>
          <w:szCs w:val="20"/>
        </w:rPr>
        <w:t xml:space="preserve"> (</w:t>
      </w:r>
      <w:r w:rsidR="00257A5F" w:rsidRPr="00833574">
        <w:rPr>
          <w:rFonts w:ascii="Calibri" w:hAnsi="Calibri"/>
          <w:i/>
          <w:sz w:val="20"/>
          <w:szCs w:val="20"/>
        </w:rPr>
        <w:t>All</w:t>
      </w:r>
      <w:r w:rsidR="00833574" w:rsidRPr="00833574">
        <w:rPr>
          <w:rFonts w:ascii="Calibri" w:hAnsi="Calibri"/>
          <w:i/>
          <w:sz w:val="20"/>
          <w:szCs w:val="20"/>
        </w:rPr>
        <w:t>.</w:t>
      </w:r>
      <w:r w:rsidR="00257A5F" w:rsidRPr="00833574">
        <w:rPr>
          <w:rFonts w:ascii="Calibri" w:hAnsi="Calibri"/>
          <w:i/>
          <w:sz w:val="20"/>
          <w:szCs w:val="20"/>
        </w:rPr>
        <w:t xml:space="preserve"> A</w:t>
      </w:r>
      <w:r w:rsidR="00257A5F">
        <w:rPr>
          <w:rFonts w:ascii="Calibri" w:hAnsi="Calibri"/>
          <w:sz w:val="20"/>
          <w:szCs w:val="20"/>
        </w:rPr>
        <w:t xml:space="preserve"> – D</w:t>
      </w:r>
      <w:r w:rsidR="001C6546">
        <w:rPr>
          <w:rFonts w:ascii="Calibri" w:hAnsi="Calibri"/>
          <w:sz w:val="20"/>
          <w:szCs w:val="20"/>
        </w:rPr>
        <w:t>.</w:t>
      </w:r>
      <w:r w:rsidR="00257A5F">
        <w:rPr>
          <w:rFonts w:ascii="Calibri" w:hAnsi="Calibri"/>
          <w:sz w:val="20"/>
          <w:szCs w:val="20"/>
        </w:rPr>
        <w:t>D</w:t>
      </w:r>
      <w:r w:rsidR="001C6546">
        <w:rPr>
          <w:rFonts w:ascii="Calibri" w:hAnsi="Calibri"/>
          <w:sz w:val="20"/>
          <w:szCs w:val="20"/>
        </w:rPr>
        <w:t>.</w:t>
      </w:r>
      <w:r w:rsidR="00257A5F">
        <w:rPr>
          <w:rFonts w:ascii="Calibri" w:hAnsi="Calibri"/>
          <w:sz w:val="20"/>
          <w:szCs w:val="20"/>
        </w:rPr>
        <w:t xml:space="preserve"> </w:t>
      </w:r>
      <w:r w:rsidR="00257A5F" w:rsidRPr="00470E3B">
        <w:rPr>
          <w:rFonts w:ascii="Calibri" w:hAnsi="Calibri"/>
          <w:sz w:val="20"/>
          <w:szCs w:val="20"/>
        </w:rPr>
        <w:t xml:space="preserve">n. </w:t>
      </w:r>
      <w:r w:rsidR="00470E3B" w:rsidRPr="00470E3B">
        <w:rPr>
          <w:rFonts w:ascii="Calibri" w:hAnsi="Calibri"/>
          <w:sz w:val="20"/>
          <w:szCs w:val="20"/>
        </w:rPr>
        <w:t>64</w:t>
      </w:r>
      <w:bookmarkStart w:id="0" w:name="_GoBack"/>
      <w:bookmarkEnd w:id="0"/>
      <w:r w:rsidR="00470E3B">
        <w:rPr>
          <w:rFonts w:ascii="Calibri" w:hAnsi="Calibri"/>
          <w:sz w:val="20"/>
          <w:szCs w:val="20"/>
        </w:rPr>
        <w:t>/</w:t>
      </w:r>
      <w:r w:rsidR="00257A5F">
        <w:rPr>
          <w:rFonts w:ascii="Calibri" w:hAnsi="Calibri"/>
          <w:sz w:val="20"/>
          <w:szCs w:val="20"/>
        </w:rPr>
        <w:t>2018)</w:t>
      </w:r>
      <w:r w:rsidR="00257A5F" w:rsidRPr="00257A5F">
        <w:rPr>
          <w:rFonts w:ascii="Calibri" w:hAnsi="Calibri"/>
          <w:sz w:val="20"/>
          <w:szCs w:val="20"/>
        </w:rPr>
        <w:t xml:space="preserve">, </w:t>
      </w:r>
      <w:r w:rsidR="00257A5F" w:rsidRPr="00257A5F">
        <w:rPr>
          <w:rFonts w:ascii="Calibri" w:hAnsi="Calibri"/>
          <w:b/>
          <w:sz w:val="20"/>
          <w:szCs w:val="20"/>
        </w:rPr>
        <w:t>si</w:t>
      </w:r>
      <w:r w:rsidR="008248F5" w:rsidRPr="00257A5F">
        <w:rPr>
          <w:rFonts w:ascii="Calibri" w:hAnsi="Calibri"/>
          <w:b/>
          <w:sz w:val="20"/>
          <w:szCs w:val="20"/>
        </w:rPr>
        <w:t xml:space="preserve"> allega</w:t>
      </w:r>
      <w:r w:rsidR="008248F5" w:rsidRPr="00257A5F">
        <w:rPr>
          <w:rFonts w:ascii="Calibri" w:hAnsi="Calibri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975E12" w:rsidRPr="00044979" w:rsidTr="001C6546">
        <w:tc>
          <w:tcPr>
            <w:tcW w:w="4644" w:type="dxa"/>
          </w:tcPr>
          <w:p w:rsidR="00975E12" w:rsidRPr="00044979" w:rsidRDefault="00975E12" w:rsidP="00044979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Per i SOGGETTI PUBBLICI</w:t>
            </w:r>
          </w:p>
        </w:tc>
        <w:tc>
          <w:tcPr>
            <w:tcW w:w="5387" w:type="dxa"/>
          </w:tcPr>
          <w:p w:rsidR="00975E12" w:rsidRPr="00044979" w:rsidRDefault="00975E12" w:rsidP="00044979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Per i SOGGETTI PRIVATI</w:t>
            </w:r>
          </w:p>
        </w:tc>
      </w:tr>
      <w:tr w:rsidR="00975E12" w:rsidRPr="00044979" w:rsidTr="001C6546">
        <w:tc>
          <w:tcPr>
            <w:tcW w:w="4644" w:type="dxa"/>
          </w:tcPr>
          <w:p w:rsidR="00975E12" w:rsidRPr="00044979" w:rsidRDefault="00975E12" w:rsidP="001C6546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Proposta progettuale (ALL.2)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Cronoprogramma delle attività (ALL. 3)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Budget (ALL. 4)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Copia conforme all’originale dell’atto amministrativo che supporta l’iniziativa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Documentazione attestante eventuali accordi di partenariato e forme di cofinanziamento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284" w:hanging="284"/>
              <w:jc w:val="both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Copia del documento di riconoscimento del legale rappresentante</w:t>
            </w:r>
          </w:p>
        </w:tc>
        <w:tc>
          <w:tcPr>
            <w:tcW w:w="5387" w:type="dxa"/>
          </w:tcPr>
          <w:p w:rsidR="00975E12" w:rsidRPr="00044979" w:rsidRDefault="00975E12" w:rsidP="001C6546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Proposta progettuale (ALL.2)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Cronoprogramma delle attività (ALL. 3)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Budget (ALL. 4)</w:t>
            </w:r>
          </w:p>
          <w:p w:rsidR="00975E12" w:rsidRPr="001C6546" w:rsidRDefault="00975E12" w:rsidP="001C6546">
            <w:pPr>
              <w:numPr>
                <w:ilvl w:val="0"/>
                <w:numId w:val="14"/>
              </w:numPr>
              <w:ind w:left="317" w:hanging="317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1C6546">
              <w:rPr>
                <w:rFonts w:ascii="Calibri" w:hAnsi="Calibri"/>
                <w:sz w:val="20"/>
                <w:szCs w:val="20"/>
              </w:rPr>
              <w:t>Copia dell’atto costitutivo e dello statuto da cui risulti il rappresentante legale</w:t>
            </w:r>
            <w:r w:rsidR="00257A5F" w:rsidRPr="001C654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C6546" w:rsidRPr="001C6546">
              <w:rPr>
                <w:rFonts w:ascii="Calibri" w:hAnsi="Calibri"/>
                <w:sz w:val="20"/>
                <w:szCs w:val="20"/>
              </w:rPr>
              <w:t>(</w:t>
            </w:r>
            <w:r w:rsidR="001C6546" w:rsidRPr="001C6546">
              <w:rPr>
                <w:rFonts w:ascii="Calibri" w:hAnsi="Calibri"/>
                <w:i/>
                <w:sz w:val="20"/>
                <w:szCs w:val="20"/>
              </w:rPr>
              <w:t>non richiesto per i Soggetti iscritti all’Albo regionale anno 2018 di cui al DPGR n. 567</w:t>
            </w:r>
            <w:r w:rsidR="001C6546">
              <w:rPr>
                <w:rFonts w:ascii="Calibri" w:hAnsi="Calibri"/>
                <w:i/>
                <w:sz w:val="20"/>
                <w:szCs w:val="20"/>
              </w:rPr>
              <w:t>/2018</w:t>
            </w:r>
            <w:r w:rsidR="001C6546">
              <w:rPr>
                <w:rFonts w:ascii="Calibri" w:hAnsi="Calibri"/>
                <w:sz w:val="20"/>
                <w:szCs w:val="20"/>
              </w:rPr>
              <w:t>)</w:t>
            </w:r>
          </w:p>
          <w:p w:rsidR="00044979" w:rsidRPr="00044979" w:rsidRDefault="00044979" w:rsidP="001C6546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Documentazione attestante eventuali accordi di partenariato e forme di cofinanziamento</w:t>
            </w:r>
          </w:p>
          <w:p w:rsidR="00975E12" w:rsidRPr="00044979" w:rsidRDefault="00975E12" w:rsidP="001C6546">
            <w:pPr>
              <w:numPr>
                <w:ilvl w:val="0"/>
                <w:numId w:val="14"/>
              </w:numPr>
              <w:ind w:left="317" w:hanging="317"/>
              <w:rPr>
                <w:rFonts w:ascii="Calibri" w:hAnsi="Calibri"/>
                <w:sz w:val="20"/>
                <w:szCs w:val="20"/>
              </w:rPr>
            </w:pPr>
            <w:r w:rsidRPr="00044979">
              <w:rPr>
                <w:rFonts w:ascii="Calibri" w:hAnsi="Calibri"/>
                <w:sz w:val="20"/>
                <w:szCs w:val="20"/>
              </w:rPr>
              <w:t>Copia del documento di riconoscimento del legale rappresentante</w:t>
            </w:r>
          </w:p>
        </w:tc>
      </w:tr>
    </w:tbl>
    <w:p w:rsidR="00502EE4" w:rsidRPr="00242406" w:rsidRDefault="00502EE4" w:rsidP="00726681">
      <w:pPr>
        <w:spacing w:before="240" w:after="120"/>
        <w:ind w:firstLine="360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In fede</w:t>
      </w:r>
    </w:p>
    <w:p w:rsidR="003409D5" w:rsidRPr="00242406" w:rsidRDefault="00E002B4" w:rsidP="00726681">
      <w:pPr>
        <w:spacing w:before="240" w:after="120"/>
        <w:rPr>
          <w:rFonts w:ascii="Calibri" w:hAnsi="Calibri"/>
          <w:sz w:val="20"/>
          <w:szCs w:val="20"/>
        </w:rPr>
      </w:pPr>
      <w:r w:rsidRPr="00242406">
        <w:rPr>
          <w:rFonts w:ascii="Calibri" w:hAnsi="Calibri"/>
          <w:sz w:val="20"/>
          <w:szCs w:val="20"/>
        </w:rPr>
        <w:t>[</w:t>
      </w:r>
      <w:r w:rsidRPr="00242406">
        <w:rPr>
          <w:rFonts w:ascii="Calibri" w:hAnsi="Calibri"/>
          <w:i/>
          <w:sz w:val="20"/>
          <w:szCs w:val="20"/>
        </w:rPr>
        <w:t>Luogo,</w:t>
      </w:r>
      <w:r w:rsidR="00C50583" w:rsidRPr="00242406">
        <w:rPr>
          <w:rFonts w:ascii="Calibri" w:hAnsi="Calibri"/>
          <w:i/>
          <w:sz w:val="20"/>
          <w:szCs w:val="20"/>
        </w:rPr>
        <w:t xml:space="preserve"> </w:t>
      </w:r>
      <w:r w:rsidRPr="00242406">
        <w:rPr>
          <w:rFonts w:ascii="Calibri" w:hAnsi="Calibri"/>
          <w:i/>
          <w:sz w:val="20"/>
          <w:szCs w:val="20"/>
        </w:rPr>
        <w:t>data</w:t>
      </w:r>
      <w:r w:rsidR="003F6D32" w:rsidRPr="00242406">
        <w:rPr>
          <w:rFonts w:ascii="Calibri" w:hAnsi="Calibri"/>
          <w:sz w:val="20"/>
          <w:szCs w:val="20"/>
        </w:rPr>
        <w:t>]</w:t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</w:r>
      <w:r w:rsidR="00502EE4" w:rsidRPr="00242406">
        <w:rPr>
          <w:rFonts w:ascii="Calibri" w:hAnsi="Calibri"/>
          <w:sz w:val="20"/>
          <w:szCs w:val="20"/>
        </w:rPr>
        <w:tab/>
        <w:t>Firma</w:t>
      </w:r>
    </w:p>
    <w:p w:rsidR="00E002B4" w:rsidRPr="00242406" w:rsidRDefault="00FB0334" w:rsidP="00FB0334">
      <w:pPr>
        <w:tabs>
          <w:tab w:val="left" w:pos="7095"/>
        </w:tabs>
        <w:spacing w:after="120"/>
        <w:ind w:left="566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0"/>
          <w:szCs w:val="20"/>
        </w:rPr>
        <w:t xml:space="preserve">  </w:t>
      </w:r>
      <w:r w:rsidR="00044979">
        <w:rPr>
          <w:rFonts w:ascii="Calibri" w:hAnsi="Calibri"/>
          <w:sz w:val="20"/>
          <w:szCs w:val="20"/>
        </w:rPr>
        <w:t xml:space="preserve">                 </w:t>
      </w:r>
      <w:r w:rsidR="00502EE4" w:rsidRPr="00242406">
        <w:rPr>
          <w:rFonts w:ascii="Calibri" w:hAnsi="Calibri"/>
          <w:sz w:val="20"/>
          <w:szCs w:val="20"/>
        </w:rPr>
        <w:t xml:space="preserve"> </w:t>
      </w:r>
      <w:r w:rsidR="00E002B4" w:rsidRPr="00242406">
        <w:rPr>
          <w:rFonts w:ascii="Calibri" w:hAnsi="Calibri"/>
          <w:sz w:val="20"/>
          <w:szCs w:val="20"/>
        </w:rPr>
        <w:t>[</w:t>
      </w:r>
      <w:r w:rsidR="00E002B4" w:rsidRPr="00242406">
        <w:rPr>
          <w:rFonts w:ascii="Calibri" w:hAnsi="Calibri"/>
          <w:i/>
          <w:sz w:val="20"/>
          <w:szCs w:val="20"/>
        </w:rPr>
        <w:t>nome e cogn</w:t>
      </w:r>
      <w:r w:rsidR="00502EE4" w:rsidRPr="00242406">
        <w:rPr>
          <w:rFonts w:ascii="Calibri" w:hAnsi="Calibri"/>
          <w:i/>
          <w:sz w:val="20"/>
          <w:szCs w:val="20"/>
        </w:rPr>
        <w:t>ome</w:t>
      </w:r>
      <w:r w:rsidR="00E002B4" w:rsidRPr="00242406">
        <w:rPr>
          <w:rFonts w:ascii="Calibri" w:hAnsi="Calibri"/>
          <w:sz w:val="20"/>
          <w:szCs w:val="20"/>
        </w:rPr>
        <w:t>]</w:t>
      </w:r>
    </w:p>
    <w:sectPr w:rsidR="00E002B4" w:rsidRPr="00242406" w:rsidSect="00677B12">
      <w:headerReference w:type="default" r:id="rId7"/>
      <w:footerReference w:type="default" r:id="rId8"/>
      <w:pgSz w:w="11906" w:h="16838"/>
      <w:pgMar w:top="1673" w:right="746" w:bottom="1134" w:left="90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D0" w:rsidRDefault="00CC51D0">
      <w:r>
        <w:separator/>
      </w:r>
    </w:p>
  </w:endnote>
  <w:endnote w:type="continuationSeparator" w:id="0">
    <w:p w:rsidR="00CC51D0" w:rsidRDefault="00CC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D0" w:rsidRPr="008E0424" w:rsidRDefault="00CC51D0" w:rsidP="008E0424">
    <w:pPr>
      <w:jc w:val="center"/>
      <w:rPr>
        <w:rFonts w:ascii="Calibri" w:hAnsi="Calibri"/>
        <w:sz w:val="20"/>
        <w:szCs w:val="20"/>
      </w:rPr>
    </w:pPr>
    <w:r>
      <w:t xml:space="preserve">                                                                                                                                                        </w:t>
    </w:r>
    <w:r w:rsidR="00913805" w:rsidRPr="008E0424">
      <w:rPr>
        <w:rFonts w:ascii="Calibri" w:hAnsi="Calibri"/>
        <w:sz w:val="20"/>
        <w:szCs w:val="20"/>
      </w:rPr>
      <w:fldChar w:fldCharType="begin"/>
    </w:r>
    <w:r w:rsidRPr="008E0424">
      <w:rPr>
        <w:rFonts w:ascii="Calibri" w:hAnsi="Calibri"/>
        <w:sz w:val="20"/>
        <w:szCs w:val="20"/>
      </w:rPr>
      <w:instrText xml:space="preserve"> PAGE </w:instrText>
    </w:r>
    <w:r w:rsidR="00913805" w:rsidRPr="008E0424">
      <w:rPr>
        <w:rFonts w:ascii="Calibri" w:hAnsi="Calibri"/>
        <w:sz w:val="20"/>
        <w:szCs w:val="20"/>
      </w:rPr>
      <w:fldChar w:fldCharType="separate"/>
    </w:r>
    <w:r w:rsidR="00470E3B">
      <w:rPr>
        <w:rFonts w:ascii="Calibri" w:hAnsi="Calibri"/>
        <w:noProof/>
        <w:sz w:val="20"/>
        <w:szCs w:val="20"/>
      </w:rPr>
      <w:t>1</w:t>
    </w:r>
    <w:r w:rsidR="00913805" w:rsidRPr="008E0424">
      <w:rPr>
        <w:rFonts w:ascii="Calibri" w:hAnsi="Calibri"/>
        <w:sz w:val="20"/>
        <w:szCs w:val="20"/>
      </w:rPr>
      <w:fldChar w:fldCharType="end"/>
    </w:r>
    <w:r w:rsidRPr="008E0424">
      <w:rPr>
        <w:rFonts w:ascii="Calibri" w:hAnsi="Calibri"/>
        <w:sz w:val="20"/>
        <w:szCs w:val="20"/>
      </w:rPr>
      <w:t>/</w:t>
    </w:r>
    <w:r w:rsidR="00913805" w:rsidRPr="008E0424">
      <w:rPr>
        <w:rFonts w:ascii="Calibri" w:hAnsi="Calibri"/>
        <w:sz w:val="20"/>
        <w:szCs w:val="20"/>
      </w:rPr>
      <w:fldChar w:fldCharType="begin"/>
    </w:r>
    <w:r w:rsidRPr="008E0424">
      <w:rPr>
        <w:rFonts w:ascii="Calibri" w:hAnsi="Calibri"/>
        <w:sz w:val="20"/>
        <w:szCs w:val="20"/>
      </w:rPr>
      <w:instrText xml:space="preserve"> NUMPAGES  </w:instrText>
    </w:r>
    <w:r w:rsidR="00913805" w:rsidRPr="008E0424">
      <w:rPr>
        <w:rFonts w:ascii="Calibri" w:hAnsi="Calibri"/>
        <w:sz w:val="20"/>
        <w:szCs w:val="20"/>
      </w:rPr>
      <w:fldChar w:fldCharType="separate"/>
    </w:r>
    <w:r w:rsidR="00470E3B">
      <w:rPr>
        <w:rFonts w:ascii="Calibri" w:hAnsi="Calibri"/>
        <w:noProof/>
        <w:sz w:val="20"/>
        <w:szCs w:val="20"/>
      </w:rPr>
      <w:t>1</w:t>
    </w:r>
    <w:r w:rsidR="00913805" w:rsidRPr="008E0424">
      <w:rPr>
        <w:rFonts w:ascii="Calibri" w:hAnsi="Calibri"/>
        <w:sz w:val="20"/>
        <w:szCs w:val="20"/>
      </w:rPr>
      <w:fldChar w:fldCharType="end"/>
    </w:r>
  </w:p>
  <w:p w:rsidR="00CC51D0" w:rsidRDefault="00CC51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D0" w:rsidRDefault="00CC51D0">
      <w:r>
        <w:separator/>
      </w:r>
    </w:p>
  </w:footnote>
  <w:footnote w:type="continuationSeparator" w:id="0">
    <w:p w:rsidR="00CC51D0" w:rsidRDefault="00CC5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D0" w:rsidRPr="00DE42C6" w:rsidRDefault="00CC51D0" w:rsidP="003409D5">
    <w:pPr>
      <w:suppressAutoHyphens w:val="0"/>
      <w:jc w:val="center"/>
      <w:rPr>
        <w:rFonts w:ascii="Calibri" w:eastAsia="Times New Roman" w:hAnsi="Calibri"/>
        <w:lang w:eastAsia="en-US"/>
      </w:rPr>
    </w:pPr>
    <w:r w:rsidRPr="00DE42C6">
      <w:rPr>
        <w:rFonts w:ascii="Calibri" w:eastAsia="Times New Roman" w:hAnsi="Calibri"/>
        <w:lang w:eastAsia="en-US"/>
      </w:rPr>
      <w:t>(</w:t>
    </w:r>
    <w:r w:rsidR="003F067F">
      <w:rPr>
        <w:rFonts w:ascii="Calibri" w:eastAsia="Times New Roman" w:hAnsi="Calibri"/>
        <w:lang w:eastAsia="en-US"/>
      </w:rPr>
      <w:t xml:space="preserve">SU </w:t>
    </w:r>
    <w:r w:rsidRPr="00DE42C6">
      <w:rPr>
        <w:rFonts w:ascii="Calibri" w:eastAsia="Times New Roman" w:hAnsi="Calibri"/>
        <w:lang w:eastAsia="en-US"/>
      </w:rPr>
      <w:t>CARTA INTESTATA DEL SOGGETTO PROPONENTE)</w:t>
    </w:r>
  </w:p>
  <w:p w:rsidR="00CC51D0" w:rsidRDefault="00CC51D0" w:rsidP="00FB189F">
    <w:pPr>
      <w:pStyle w:val="Intestazione"/>
      <w:rPr>
        <w:rFonts w:ascii="Calibri" w:hAnsi="Calibri" w:cs="Garamond"/>
        <w:sz w:val="20"/>
        <w:szCs w:val="20"/>
      </w:rPr>
    </w:pPr>
  </w:p>
  <w:p w:rsidR="00CC51D0" w:rsidRDefault="00CC51D0" w:rsidP="00FB189F">
    <w:pPr>
      <w:pStyle w:val="Intestazione"/>
      <w:rPr>
        <w:rFonts w:ascii="Calibri" w:hAnsi="Calibri" w:cs="Garamond"/>
        <w:b/>
        <w:i/>
        <w:color w:val="333333"/>
      </w:rPr>
    </w:pPr>
    <w:r w:rsidRPr="0018529D">
      <w:rPr>
        <w:rFonts w:ascii="Calibri" w:hAnsi="Calibri" w:cs="Garamond"/>
        <w:sz w:val="20"/>
        <w:szCs w:val="20"/>
      </w:rPr>
      <w:t>PROGRAMMA ANNUALE 2018/AVVISO PUBBLICO L.R. 20/2003</w:t>
    </w:r>
    <w:r>
      <w:rPr>
        <w:rFonts w:ascii="Calibri" w:hAnsi="Calibri" w:cs="Garamond"/>
        <w:b/>
        <w:i/>
        <w:color w:val="333333"/>
      </w:rPr>
      <w:tab/>
    </w:r>
  </w:p>
  <w:p w:rsidR="00CC51D0" w:rsidRPr="009A5E4C" w:rsidRDefault="00CC51D0" w:rsidP="008E0424">
    <w:pPr>
      <w:pStyle w:val="Intestazione"/>
      <w:jc w:val="right"/>
      <w:rPr>
        <w:rFonts w:ascii="Calibri" w:hAnsi="Calibri" w:cs="Garamond"/>
        <w:b/>
        <w:color w:val="333333"/>
        <w:sz w:val="22"/>
        <w:szCs w:val="22"/>
      </w:rPr>
    </w:pPr>
    <w:r w:rsidRPr="00242406">
      <w:rPr>
        <w:rFonts w:ascii="Calibri" w:hAnsi="Calibri" w:cs="Garamond"/>
        <w:b/>
        <w:color w:val="333333"/>
        <w:sz w:val="20"/>
        <w:szCs w:val="20"/>
      </w:rPr>
      <w:t xml:space="preserve"> 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>A</w:t>
    </w:r>
    <w:r>
      <w:rPr>
        <w:rFonts w:ascii="Calibri" w:hAnsi="Calibri" w:cs="Garamond"/>
        <w:b/>
        <w:color w:val="333333"/>
        <w:sz w:val="22"/>
        <w:szCs w:val="22"/>
        <w:u w:val="single"/>
      </w:rPr>
      <w:t xml:space="preserve">LLEGATO 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1</w:t>
    </w:r>
    <w:r w:rsidRPr="00044979">
      <w:rPr>
        <w:rFonts w:ascii="Calibri" w:hAnsi="Calibri" w:cs="Garamond"/>
        <w:b/>
        <w:color w:val="333333"/>
        <w:sz w:val="22"/>
        <w:szCs w:val="22"/>
      </w:rPr>
      <w:t xml:space="preserve"> - </w:t>
    </w:r>
    <w:r w:rsidRPr="00044979">
      <w:rPr>
        <w:rFonts w:ascii="Calibri" w:hAnsi="Calibri" w:cs="Garamond"/>
        <w:color w:val="333333"/>
        <w:sz w:val="22"/>
        <w:szCs w:val="22"/>
      </w:rPr>
      <w:t xml:space="preserve">D.D. n. </w:t>
    </w:r>
    <w:r w:rsidR="00470E3B">
      <w:rPr>
        <w:rFonts w:ascii="Calibri" w:hAnsi="Calibri" w:cs="Garamond"/>
        <w:color w:val="333333"/>
        <w:sz w:val="22"/>
        <w:szCs w:val="22"/>
      </w:rPr>
      <w:t>64</w:t>
    </w:r>
    <w:r w:rsidRPr="00044979">
      <w:rPr>
        <w:rFonts w:ascii="Calibri" w:hAnsi="Calibri" w:cs="Garamond"/>
        <w:color w:val="333333"/>
        <w:sz w:val="22"/>
        <w:szCs w:val="22"/>
      </w:rPr>
      <w:t xml:space="preserve"> </w:t>
    </w:r>
    <w:r>
      <w:rPr>
        <w:rFonts w:ascii="Calibri" w:hAnsi="Calibri" w:cs="Garamond"/>
        <w:color w:val="333333"/>
        <w:sz w:val="22"/>
        <w:szCs w:val="22"/>
      </w:rPr>
      <w:t xml:space="preserve">del </w:t>
    </w:r>
    <w:r w:rsidR="00470E3B">
      <w:rPr>
        <w:rFonts w:ascii="Calibri" w:hAnsi="Calibri" w:cs="Garamond"/>
        <w:color w:val="333333"/>
        <w:sz w:val="22"/>
        <w:szCs w:val="22"/>
      </w:rPr>
      <w:t>19/11/2018</w:t>
    </w:r>
    <w:r w:rsidRPr="009A5E4C">
      <w:rPr>
        <w:rFonts w:ascii="Calibri" w:hAnsi="Calibri" w:cs="Garamond"/>
        <w:b/>
        <w:color w:val="333333"/>
        <w:sz w:val="22"/>
        <w:szCs w:val="22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</w:rPr>
    </w:lvl>
  </w:abstractNum>
  <w:abstractNum w:abstractNumId="4" w15:restartNumberingAfterBreak="0">
    <w:nsid w:val="0AE06DDB"/>
    <w:multiLevelType w:val="hybridMultilevel"/>
    <w:tmpl w:val="7040D240"/>
    <w:lvl w:ilvl="0" w:tplc="E288330A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C1249C3"/>
    <w:multiLevelType w:val="hybridMultilevel"/>
    <w:tmpl w:val="DE6C5CBE"/>
    <w:lvl w:ilvl="0" w:tplc="DBDE69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B91F48"/>
    <w:multiLevelType w:val="hybridMultilevel"/>
    <w:tmpl w:val="87BE0F52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827D4"/>
    <w:multiLevelType w:val="hybridMultilevel"/>
    <w:tmpl w:val="445CFAFA"/>
    <w:lvl w:ilvl="0" w:tplc="0410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8" w15:restartNumberingAfterBreak="0">
    <w:nsid w:val="21225A87"/>
    <w:multiLevelType w:val="hybridMultilevel"/>
    <w:tmpl w:val="7A24546C"/>
    <w:lvl w:ilvl="0" w:tplc="C83EAC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6EAE"/>
    <w:multiLevelType w:val="hybridMultilevel"/>
    <w:tmpl w:val="99FCD6EC"/>
    <w:lvl w:ilvl="0" w:tplc="02442D16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F464CA"/>
    <w:multiLevelType w:val="hybridMultilevel"/>
    <w:tmpl w:val="C0CE2AD6"/>
    <w:lvl w:ilvl="0" w:tplc="DBDE69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571E2"/>
    <w:multiLevelType w:val="hybridMultilevel"/>
    <w:tmpl w:val="82A8D2E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F9F6CCB"/>
    <w:multiLevelType w:val="hybridMultilevel"/>
    <w:tmpl w:val="9DF67AA6"/>
    <w:lvl w:ilvl="0" w:tplc="37285A3A">
      <w:start w:val="1"/>
      <w:numFmt w:val="upperLetter"/>
      <w:lvlText w:val="%1."/>
      <w:lvlJc w:val="left"/>
      <w:pPr>
        <w:ind w:left="1211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7E0175A"/>
    <w:multiLevelType w:val="multilevel"/>
    <w:tmpl w:val="445CFAFA"/>
    <w:lvl w:ilvl="0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4" w15:restartNumberingAfterBreak="0">
    <w:nsid w:val="60A97320"/>
    <w:multiLevelType w:val="hybridMultilevel"/>
    <w:tmpl w:val="A9709E1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7"/>
  </w:num>
  <w:num w:numId="7">
    <w:abstractNumId w:val="13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14"/>
  </w:num>
  <w:num w:numId="13">
    <w:abstractNumId w:val="11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4941"/>
    <w:rsid w:val="00007514"/>
    <w:rsid w:val="00042536"/>
    <w:rsid w:val="00044979"/>
    <w:rsid w:val="00050E7E"/>
    <w:rsid w:val="000826D6"/>
    <w:rsid w:val="000B4702"/>
    <w:rsid w:val="00107E1F"/>
    <w:rsid w:val="00120B6F"/>
    <w:rsid w:val="001423A7"/>
    <w:rsid w:val="001435D9"/>
    <w:rsid w:val="001626D2"/>
    <w:rsid w:val="001709F7"/>
    <w:rsid w:val="0018529D"/>
    <w:rsid w:val="001A0C7B"/>
    <w:rsid w:val="001B0196"/>
    <w:rsid w:val="001B49A2"/>
    <w:rsid w:val="001B7CC9"/>
    <w:rsid w:val="001C6546"/>
    <w:rsid w:val="001E3EDC"/>
    <w:rsid w:val="00236D98"/>
    <w:rsid w:val="00242406"/>
    <w:rsid w:val="002515E8"/>
    <w:rsid w:val="00257A5F"/>
    <w:rsid w:val="00257CCE"/>
    <w:rsid w:val="002C403C"/>
    <w:rsid w:val="002C6822"/>
    <w:rsid w:val="003409D5"/>
    <w:rsid w:val="00356C41"/>
    <w:rsid w:val="003B78A5"/>
    <w:rsid w:val="003F067F"/>
    <w:rsid w:val="003F1F1E"/>
    <w:rsid w:val="003F6D32"/>
    <w:rsid w:val="004408FF"/>
    <w:rsid w:val="0045425A"/>
    <w:rsid w:val="00470E3B"/>
    <w:rsid w:val="00475734"/>
    <w:rsid w:val="00485527"/>
    <w:rsid w:val="004C17EE"/>
    <w:rsid w:val="00502EE4"/>
    <w:rsid w:val="00522E63"/>
    <w:rsid w:val="00531AB0"/>
    <w:rsid w:val="0053455E"/>
    <w:rsid w:val="00571C1C"/>
    <w:rsid w:val="00584C7F"/>
    <w:rsid w:val="00587995"/>
    <w:rsid w:val="005B100A"/>
    <w:rsid w:val="00615A82"/>
    <w:rsid w:val="0065763A"/>
    <w:rsid w:val="00677B12"/>
    <w:rsid w:val="0069433E"/>
    <w:rsid w:val="006A19D5"/>
    <w:rsid w:val="006B0E81"/>
    <w:rsid w:val="006B2FCE"/>
    <w:rsid w:val="006C476A"/>
    <w:rsid w:val="006E58CE"/>
    <w:rsid w:val="006F1766"/>
    <w:rsid w:val="006F423F"/>
    <w:rsid w:val="00726681"/>
    <w:rsid w:val="00727B29"/>
    <w:rsid w:val="00734276"/>
    <w:rsid w:val="00743A91"/>
    <w:rsid w:val="007757AD"/>
    <w:rsid w:val="0077704E"/>
    <w:rsid w:val="007861B2"/>
    <w:rsid w:val="007A0EAA"/>
    <w:rsid w:val="007A7255"/>
    <w:rsid w:val="007B3199"/>
    <w:rsid w:val="007D57CA"/>
    <w:rsid w:val="007F3B73"/>
    <w:rsid w:val="00824054"/>
    <w:rsid w:val="008248F5"/>
    <w:rsid w:val="00827CFA"/>
    <w:rsid w:val="00833574"/>
    <w:rsid w:val="00843DDE"/>
    <w:rsid w:val="00875A45"/>
    <w:rsid w:val="008A5567"/>
    <w:rsid w:val="008C35D4"/>
    <w:rsid w:val="008D126D"/>
    <w:rsid w:val="008E0424"/>
    <w:rsid w:val="00913805"/>
    <w:rsid w:val="00966F07"/>
    <w:rsid w:val="0097480C"/>
    <w:rsid w:val="00975E12"/>
    <w:rsid w:val="0099395F"/>
    <w:rsid w:val="009A4941"/>
    <w:rsid w:val="009A5E4C"/>
    <w:rsid w:val="009F5B08"/>
    <w:rsid w:val="00A02359"/>
    <w:rsid w:val="00A24584"/>
    <w:rsid w:val="00A6110F"/>
    <w:rsid w:val="00A65540"/>
    <w:rsid w:val="00A80FAC"/>
    <w:rsid w:val="00A9089F"/>
    <w:rsid w:val="00AA4ABD"/>
    <w:rsid w:val="00AB5076"/>
    <w:rsid w:val="00AC2F16"/>
    <w:rsid w:val="00B31E17"/>
    <w:rsid w:val="00B5638D"/>
    <w:rsid w:val="00B578F2"/>
    <w:rsid w:val="00B67879"/>
    <w:rsid w:val="00B91809"/>
    <w:rsid w:val="00BA2737"/>
    <w:rsid w:val="00BC6F27"/>
    <w:rsid w:val="00BD0471"/>
    <w:rsid w:val="00C13F35"/>
    <w:rsid w:val="00C50583"/>
    <w:rsid w:val="00C75EA5"/>
    <w:rsid w:val="00C76ECC"/>
    <w:rsid w:val="00C83DE6"/>
    <w:rsid w:val="00CC51D0"/>
    <w:rsid w:val="00CF0659"/>
    <w:rsid w:val="00D14338"/>
    <w:rsid w:val="00D32D62"/>
    <w:rsid w:val="00D53BE2"/>
    <w:rsid w:val="00DC2E31"/>
    <w:rsid w:val="00DD6335"/>
    <w:rsid w:val="00DE42C6"/>
    <w:rsid w:val="00DE6AE0"/>
    <w:rsid w:val="00E002B4"/>
    <w:rsid w:val="00E1395D"/>
    <w:rsid w:val="00E46D39"/>
    <w:rsid w:val="00E74D42"/>
    <w:rsid w:val="00E836D8"/>
    <w:rsid w:val="00E94A54"/>
    <w:rsid w:val="00EC28A3"/>
    <w:rsid w:val="00EC3672"/>
    <w:rsid w:val="00ED1D7C"/>
    <w:rsid w:val="00EE225B"/>
    <w:rsid w:val="00EF7FAA"/>
    <w:rsid w:val="00F02792"/>
    <w:rsid w:val="00F249EA"/>
    <w:rsid w:val="00F30C09"/>
    <w:rsid w:val="00F7655C"/>
    <w:rsid w:val="00F93820"/>
    <w:rsid w:val="00FB0334"/>
    <w:rsid w:val="00FB189F"/>
    <w:rsid w:val="00FC0AD2"/>
    <w:rsid w:val="00FC2B3A"/>
    <w:rsid w:val="00FD17FC"/>
    <w:rsid w:val="00FE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0DCB548-818D-4DC1-8A5D-A6263D80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EA5"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75EA5"/>
    <w:rPr>
      <w:rFonts w:ascii="Symbol" w:hAnsi="Symbol" w:cs="Symbol" w:hint="default"/>
    </w:rPr>
  </w:style>
  <w:style w:type="character" w:customStyle="1" w:styleId="WW8Num1z1">
    <w:name w:val="WW8Num1z1"/>
    <w:rsid w:val="00C75EA5"/>
    <w:rPr>
      <w:rFonts w:ascii="Courier New" w:hAnsi="Courier New" w:cs="Courier New" w:hint="default"/>
    </w:rPr>
  </w:style>
  <w:style w:type="character" w:customStyle="1" w:styleId="WW8Num1z2">
    <w:name w:val="WW8Num1z2"/>
    <w:rsid w:val="00C75EA5"/>
    <w:rPr>
      <w:rFonts w:ascii="Wingdings" w:hAnsi="Wingdings" w:cs="Wingdings" w:hint="default"/>
    </w:rPr>
  </w:style>
  <w:style w:type="character" w:customStyle="1" w:styleId="WW8Num2z0">
    <w:name w:val="WW8Num2z0"/>
    <w:rsid w:val="00C75EA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C75EA5"/>
    <w:rPr>
      <w:rFonts w:ascii="Courier New" w:hAnsi="Courier New" w:cs="Courier New" w:hint="default"/>
    </w:rPr>
  </w:style>
  <w:style w:type="character" w:customStyle="1" w:styleId="WW8Num2z2">
    <w:name w:val="WW8Num2z2"/>
    <w:rsid w:val="00C75EA5"/>
    <w:rPr>
      <w:rFonts w:ascii="Wingdings" w:hAnsi="Wingdings" w:cs="Wingdings" w:hint="default"/>
    </w:rPr>
  </w:style>
  <w:style w:type="character" w:customStyle="1" w:styleId="WW8Num2z3">
    <w:name w:val="WW8Num2z3"/>
    <w:rsid w:val="00C75EA5"/>
    <w:rPr>
      <w:rFonts w:ascii="Symbol" w:hAnsi="Symbol" w:cs="Symbol" w:hint="default"/>
    </w:rPr>
  </w:style>
  <w:style w:type="character" w:customStyle="1" w:styleId="WW8Num3z0">
    <w:name w:val="WW8Num3z0"/>
    <w:rsid w:val="00C75EA5"/>
    <w:rPr>
      <w:rFonts w:ascii="Garamond" w:eastAsia="Times New Roman" w:hAnsi="Garamond" w:cs="Times New Roman" w:hint="default"/>
    </w:rPr>
  </w:style>
  <w:style w:type="character" w:customStyle="1" w:styleId="WW8Num3z1">
    <w:name w:val="WW8Num3z1"/>
    <w:rsid w:val="00C75EA5"/>
    <w:rPr>
      <w:rFonts w:ascii="Courier New" w:hAnsi="Courier New" w:cs="Courier New" w:hint="default"/>
    </w:rPr>
  </w:style>
  <w:style w:type="character" w:customStyle="1" w:styleId="WW8Num3z2">
    <w:name w:val="WW8Num3z2"/>
    <w:rsid w:val="00C75EA5"/>
    <w:rPr>
      <w:rFonts w:ascii="Wingdings" w:hAnsi="Wingdings" w:cs="Wingdings" w:hint="default"/>
    </w:rPr>
  </w:style>
  <w:style w:type="character" w:customStyle="1" w:styleId="WW8Num3z3">
    <w:name w:val="WW8Num3z3"/>
    <w:rsid w:val="00C75EA5"/>
    <w:rPr>
      <w:rFonts w:ascii="Symbol" w:hAnsi="Symbol" w:cs="Symbol" w:hint="default"/>
    </w:rPr>
  </w:style>
  <w:style w:type="character" w:customStyle="1" w:styleId="WW8Num4z0">
    <w:name w:val="WW8Num4z0"/>
    <w:rsid w:val="00C75EA5"/>
    <w:rPr>
      <w:rFonts w:ascii="Symbol" w:hAnsi="Symbol" w:cs="Symbol" w:hint="default"/>
    </w:rPr>
  </w:style>
  <w:style w:type="character" w:customStyle="1" w:styleId="WW8Num4z1">
    <w:name w:val="WW8Num4z1"/>
    <w:rsid w:val="00C75EA5"/>
    <w:rPr>
      <w:rFonts w:ascii="Courier New" w:hAnsi="Courier New" w:cs="Courier New" w:hint="default"/>
    </w:rPr>
  </w:style>
  <w:style w:type="character" w:customStyle="1" w:styleId="WW8Num4z2">
    <w:name w:val="WW8Num4z2"/>
    <w:rsid w:val="00C75EA5"/>
    <w:rPr>
      <w:rFonts w:ascii="Wingdings" w:hAnsi="Wingdings" w:cs="Wingdings" w:hint="default"/>
    </w:rPr>
  </w:style>
  <w:style w:type="character" w:customStyle="1" w:styleId="WW8Num5z0">
    <w:name w:val="WW8Num5z0"/>
    <w:rsid w:val="00C75EA5"/>
    <w:rPr>
      <w:rFonts w:ascii="Symbol" w:hAnsi="Symbol" w:cs="Symbol" w:hint="default"/>
    </w:rPr>
  </w:style>
  <w:style w:type="character" w:customStyle="1" w:styleId="WW8Num5z1">
    <w:name w:val="WW8Num5z1"/>
    <w:rsid w:val="00C75EA5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C75EA5"/>
    <w:rPr>
      <w:rFonts w:ascii="Wingdings" w:hAnsi="Wingdings" w:cs="Wingdings" w:hint="default"/>
    </w:rPr>
  </w:style>
  <w:style w:type="character" w:customStyle="1" w:styleId="WW8Num5z4">
    <w:name w:val="WW8Num5z4"/>
    <w:rsid w:val="00C75EA5"/>
    <w:rPr>
      <w:rFonts w:ascii="Courier New" w:hAnsi="Courier New" w:cs="Courier New" w:hint="default"/>
    </w:rPr>
  </w:style>
  <w:style w:type="character" w:customStyle="1" w:styleId="WW8Num6z0">
    <w:name w:val="WW8Num6z0"/>
    <w:rsid w:val="00C75EA5"/>
    <w:rPr>
      <w:rFonts w:hint="default"/>
    </w:rPr>
  </w:style>
  <w:style w:type="character" w:customStyle="1" w:styleId="WW8Num6z1">
    <w:name w:val="WW8Num6z1"/>
    <w:rsid w:val="00C75EA5"/>
  </w:style>
  <w:style w:type="character" w:customStyle="1" w:styleId="WW8Num6z2">
    <w:name w:val="WW8Num6z2"/>
    <w:rsid w:val="00C75EA5"/>
  </w:style>
  <w:style w:type="character" w:customStyle="1" w:styleId="WW8Num6z3">
    <w:name w:val="WW8Num6z3"/>
    <w:rsid w:val="00C75EA5"/>
  </w:style>
  <w:style w:type="character" w:customStyle="1" w:styleId="WW8Num6z4">
    <w:name w:val="WW8Num6z4"/>
    <w:rsid w:val="00C75EA5"/>
  </w:style>
  <w:style w:type="character" w:customStyle="1" w:styleId="WW8Num6z5">
    <w:name w:val="WW8Num6z5"/>
    <w:rsid w:val="00C75EA5"/>
  </w:style>
  <w:style w:type="character" w:customStyle="1" w:styleId="WW8Num6z6">
    <w:name w:val="WW8Num6z6"/>
    <w:rsid w:val="00C75EA5"/>
  </w:style>
  <w:style w:type="character" w:customStyle="1" w:styleId="WW8Num6z7">
    <w:name w:val="WW8Num6z7"/>
    <w:rsid w:val="00C75EA5"/>
  </w:style>
  <w:style w:type="character" w:customStyle="1" w:styleId="WW8Num6z8">
    <w:name w:val="WW8Num6z8"/>
    <w:rsid w:val="00C75EA5"/>
  </w:style>
  <w:style w:type="character" w:customStyle="1" w:styleId="WW8Num7z0">
    <w:name w:val="WW8Num7z0"/>
    <w:rsid w:val="00C75EA5"/>
    <w:rPr>
      <w:rFonts w:ascii="Symbol" w:hAnsi="Symbol" w:cs="Symbol" w:hint="default"/>
    </w:rPr>
  </w:style>
  <w:style w:type="character" w:customStyle="1" w:styleId="WW8Num7z1">
    <w:name w:val="WW8Num7z1"/>
    <w:rsid w:val="00C75EA5"/>
    <w:rPr>
      <w:rFonts w:ascii="Courier New" w:hAnsi="Courier New" w:cs="Courier New" w:hint="default"/>
    </w:rPr>
  </w:style>
  <w:style w:type="character" w:customStyle="1" w:styleId="WW8Num7z2">
    <w:name w:val="WW8Num7z2"/>
    <w:rsid w:val="00C75EA5"/>
    <w:rPr>
      <w:rFonts w:ascii="Wingdings" w:hAnsi="Wingdings" w:cs="Wingdings" w:hint="default"/>
    </w:rPr>
  </w:style>
  <w:style w:type="character" w:customStyle="1" w:styleId="WW8Num8z0">
    <w:name w:val="WW8Num8z0"/>
    <w:rsid w:val="00C75EA5"/>
    <w:rPr>
      <w:rFonts w:ascii="Garamond" w:eastAsia="Times New Roman" w:hAnsi="Garamond" w:cs="Times New Roman" w:hint="default"/>
    </w:rPr>
  </w:style>
  <w:style w:type="character" w:customStyle="1" w:styleId="WW8Num8z1">
    <w:name w:val="WW8Num8z1"/>
    <w:rsid w:val="00C75EA5"/>
    <w:rPr>
      <w:rFonts w:ascii="Courier New" w:hAnsi="Courier New" w:cs="Courier New" w:hint="default"/>
    </w:rPr>
  </w:style>
  <w:style w:type="character" w:customStyle="1" w:styleId="WW8Num8z2">
    <w:name w:val="WW8Num8z2"/>
    <w:rsid w:val="00C75EA5"/>
    <w:rPr>
      <w:rFonts w:ascii="Wingdings" w:hAnsi="Wingdings" w:cs="Wingdings" w:hint="default"/>
    </w:rPr>
  </w:style>
  <w:style w:type="character" w:customStyle="1" w:styleId="WW8Num8z3">
    <w:name w:val="WW8Num8z3"/>
    <w:rsid w:val="00C75EA5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C75EA5"/>
  </w:style>
  <w:style w:type="character" w:customStyle="1" w:styleId="Caratterenotaapidipagina">
    <w:name w:val="Carattere nota a piè di pagina"/>
    <w:rsid w:val="00C75EA5"/>
    <w:rPr>
      <w:vertAlign w:val="superscript"/>
    </w:rPr>
  </w:style>
  <w:style w:type="character" w:customStyle="1" w:styleId="TestofumettoCarattere">
    <w:name w:val="Testo fumetto Carattere"/>
    <w:rsid w:val="00C75EA5"/>
    <w:rPr>
      <w:rFonts w:ascii="Tahoma" w:hAnsi="Tahoma" w:cs="Tahoma"/>
      <w:sz w:val="16"/>
      <w:szCs w:val="16"/>
    </w:rPr>
  </w:style>
  <w:style w:type="character" w:styleId="Rimandonotaapidipagina">
    <w:name w:val="footnote reference"/>
    <w:rsid w:val="00C75EA5"/>
    <w:rPr>
      <w:vertAlign w:val="superscript"/>
    </w:rPr>
  </w:style>
  <w:style w:type="character" w:styleId="Rimandonotadichiusura">
    <w:name w:val="endnote reference"/>
    <w:rsid w:val="00C75EA5"/>
    <w:rPr>
      <w:vertAlign w:val="superscript"/>
    </w:rPr>
  </w:style>
  <w:style w:type="character" w:customStyle="1" w:styleId="Caratterenotadichiusura">
    <w:name w:val="Carattere nota di chiusura"/>
    <w:rsid w:val="00C75EA5"/>
  </w:style>
  <w:style w:type="paragraph" w:customStyle="1" w:styleId="Titolo1">
    <w:name w:val="Titolo1"/>
    <w:basedOn w:val="Normale"/>
    <w:next w:val="Corpotesto1"/>
    <w:rsid w:val="00C75E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testo1">
    <w:name w:val="Corpo testo1"/>
    <w:basedOn w:val="Normale"/>
    <w:link w:val="CorpotestoCarattere"/>
    <w:rsid w:val="00C75EA5"/>
    <w:pPr>
      <w:spacing w:after="140" w:line="288" w:lineRule="auto"/>
    </w:pPr>
  </w:style>
  <w:style w:type="paragraph" w:styleId="Elenco">
    <w:name w:val="List"/>
    <w:basedOn w:val="Corpotesto1"/>
    <w:rsid w:val="00C75EA5"/>
    <w:rPr>
      <w:rFonts w:cs="Arial"/>
    </w:rPr>
  </w:style>
  <w:style w:type="paragraph" w:styleId="Didascalia">
    <w:name w:val="caption"/>
    <w:basedOn w:val="Normale"/>
    <w:qFormat/>
    <w:rsid w:val="00C75EA5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rsid w:val="00C75EA5"/>
    <w:pPr>
      <w:suppressLineNumbers/>
    </w:pPr>
    <w:rPr>
      <w:rFonts w:cs="Arial"/>
    </w:rPr>
  </w:style>
  <w:style w:type="paragraph" w:styleId="Intestazione">
    <w:name w:val="header"/>
    <w:basedOn w:val="Normale"/>
    <w:rsid w:val="00C75EA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75EA5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sid w:val="00C75EA5"/>
    <w:rPr>
      <w:sz w:val="20"/>
      <w:szCs w:val="20"/>
    </w:rPr>
  </w:style>
  <w:style w:type="paragraph" w:styleId="Testofumetto">
    <w:name w:val="Balloon Text"/>
    <w:basedOn w:val="Normale"/>
    <w:rsid w:val="00C75EA5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C75EA5"/>
    <w:pPr>
      <w:suppressLineNumbers/>
    </w:pPr>
  </w:style>
  <w:style w:type="paragraph" w:customStyle="1" w:styleId="Titolotabella">
    <w:name w:val="Titolo tabella"/>
    <w:basedOn w:val="Contenutotabella"/>
    <w:rsid w:val="00C75EA5"/>
    <w:pPr>
      <w:jc w:val="center"/>
    </w:pPr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34276"/>
    <w:rPr>
      <w:sz w:val="24"/>
      <w:szCs w:val="24"/>
      <w:lang w:eastAsia="zh-CN"/>
    </w:rPr>
  </w:style>
  <w:style w:type="character" w:customStyle="1" w:styleId="CorpotestoCarattere">
    <w:name w:val="Corpo testo Carattere"/>
    <w:link w:val="Corpotesto1"/>
    <w:rsid w:val="00D32D62"/>
    <w:rPr>
      <w:sz w:val="24"/>
      <w:szCs w:val="24"/>
      <w:lang w:eastAsia="zh-CN"/>
    </w:rPr>
  </w:style>
  <w:style w:type="character" w:styleId="Rimandocommento">
    <w:name w:val="annotation reference"/>
    <w:uiPriority w:val="99"/>
    <w:semiHidden/>
    <w:unhideWhenUsed/>
    <w:rsid w:val="00BC6F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6F2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C6F27"/>
    <w:rPr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6F2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C6F27"/>
    <w:rPr>
      <w:b/>
      <w:bCs/>
      <w:lang w:eastAsia="zh-CN"/>
    </w:rPr>
  </w:style>
  <w:style w:type="table" w:styleId="Grigliatabella">
    <w:name w:val="Table Grid"/>
    <w:basedOn w:val="Tabellanormale"/>
    <w:uiPriority w:val="59"/>
    <w:rsid w:val="00242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[Luogo,data]</vt:lpstr>
    </vt:vector>
  </TitlesOfParts>
  <Company>MAE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Bari, 09.11.2018</dc:title>
  <dc:creator>Piera.Preite</dc:creator>
  <dc:description>Avviso pubblico L.R. 20/2003 - Programma annuale 2018</dc:description>
  <cp:lastModifiedBy>amoruso Vito</cp:lastModifiedBy>
  <cp:revision>11</cp:revision>
  <cp:lastPrinted>2018-11-08T08:37:00Z</cp:lastPrinted>
  <dcterms:created xsi:type="dcterms:W3CDTF">2018-11-06T14:32:00Z</dcterms:created>
  <dcterms:modified xsi:type="dcterms:W3CDTF">2018-11-16T11:55:00Z</dcterms:modified>
</cp:coreProperties>
</file>